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E5D88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75495E80" w14:textId="65D1C0A5" w:rsidR="00B40A8D" w:rsidRPr="007D02EB" w:rsidRDefault="00B40A8D" w:rsidP="00B40A8D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 w:rsidR="00C61A79">
        <w:rPr>
          <w:rFonts w:ascii="Calibri" w:hAnsi="Calibri" w:cs="Calibri"/>
          <w:b/>
        </w:rPr>
        <w:t>4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3696ED3E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865FD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3D2DF67B" w:rsidR="0040355B" w:rsidRPr="00303C0E" w:rsidRDefault="0040355B" w:rsidP="00C53492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303C0E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FF449B" w:rsidRPr="00303C0E">
        <w:rPr>
          <w:rFonts w:asciiTheme="minorHAnsi" w:hAnsiTheme="minorHAnsi" w:cstheme="minorHAnsi"/>
          <w:b/>
          <w:bCs/>
          <w:sz w:val="22"/>
          <w:szCs w:val="22"/>
        </w:rPr>
        <w:t>Zamówienie</w:t>
      </w:r>
      <w:r w:rsidR="00BE3B60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85D77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BE3B60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303C0E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C85D77">
        <w:rPr>
          <w:rFonts w:asciiTheme="minorHAnsi" w:hAnsiTheme="minorHAnsi" w:cstheme="minorHAnsi"/>
          <w:sz w:val="22"/>
          <w:szCs w:val="22"/>
        </w:rPr>
        <w:t>Wyższą Szkołę Kadr Menadżerskich</w:t>
      </w:r>
      <w:r w:rsidRPr="00303C0E">
        <w:rPr>
          <w:rFonts w:asciiTheme="minorHAnsi" w:hAnsiTheme="minorHAnsi" w:cstheme="minorHAnsi"/>
          <w:sz w:val="22"/>
          <w:szCs w:val="22"/>
        </w:rPr>
        <w:t>, realizując</w:t>
      </w:r>
      <w:r w:rsidR="00C53492" w:rsidRPr="00303C0E">
        <w:rPr>
          <w:rFonts w:asciiTheme="minorHAnsi" w:hAnsiTheme="minorHAnsi" w:cstheme="minorHAnsi"/>
          <w:sz w:val="22"/>
          <w:szCs w:val="22"/>
        </w:rPr>
        <w:t>ą</w:t>
      </w:r>
      <w:r w:rsidRPr="00303C0E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303C0E">
        <w:rPr>
          <w:rFonts w:asciiTheme="minorHAnsi" w:hAnsiTheme="minorHAnsi" w:cstheme="minorHAnsi"/>
          <w:sz w:val="22"/>
          <w:szCs w:val="22"/>
        </w:rPr>
        <w:t>.</w:t>
      </w:r>
      <w:r w:rsidR="00523133" w:rsidRPr="00303C0E">
        <w:rPr>
          <w:rFonts w:asciiTheme="minorHAnsi" w:hAnsiTheme="minorHAnsi" w:cstheme="minorHAnsi"/>
          <w:sz w:val="22"/>
          <w:szCs w:val="22"/>
        </w:rPr>
        <w:t xml:space="preserve"> </w:t>
      </w:r>
      <w:r w:rsidR="00303C0E" w:rsidRPr="00303C0E">
        <w:rPr>
          <w:rFonts w:asciiTheme="minorHAnsi" w:hAnsiTheme="minorHAnsi" w:cstheme="minorHAnsi"/>
          <w:sz w:val="22"/>
          <w:szCs w:val="22"/>
        </w:rPr>
        <w:t>„</w:t>
      </w:r>
      <w:r w:rsidR="00C85D77">
        <w:rPr>
          <w:rFonts w:asciiTheme="minorHAnsi" w:hAnsiTheme="minorHAnsi" w:cstheme="minorHAnsi"/>
          <w:sz w:val="22"/>
          <w:szCs w:val="22"/>
        </w:rPr>
        <w:t>Animatorzy zmian</w:t>
      </w:r>
      <w:r w:rsidR="00303C0E" w:rsidRPr="00303C0E">
        <w:rPr>
          <w:rFonts w:asciiTheme="minorHAnsi" w:hAnsiTheme="minorHAnsi" w:cstheme="minorHAnsi"/>
          <w:b/>
          <w:bCs/>
          <w:sz w:val="22"/>
          <w:szCs w:val="22"/>
        </w:rPr>
        <w:t>” nr projektu FEWP.10.01-IZ.00-00</w:t>
      </w:r>
      <w:r w:rsidR="00C85D77">
        <w:rPr>
          <w:rFonts w:asciiTheme="minorHAnsi" w:hAnsiTheme="minorHAnsi" w:cstheme="minorHAnsi"/>
          <w:b/>
          <w:bCs/>
          <w:sz w:val="22"/>
          <w:szCs w:val="22"/>
        </w:rPr>
        <w:t>42</w:t>
      </w:r>
      <w:r w:rsidR="00303C0E" w:rsidRPr="00303C0E">
        <w:rPr>
          <w:rFonts w:asciiTheme="minorHAnsi" w:hAnsiTheme="minorHAnsi" w:cstheme="minorHAnsi"/>
          <w:b/>
          <w:bCs/>
          <w:sz w:val="22"/>
          <w:szCs w:val="22"/>
        </w:rPr>
        <w:t xml:space="preserve">/24 realizowanego </w:t>
      </w:r>
      <w:r w:rsidR="00303C0E" w:rsidRPr="00303C0E">
        <w:rPr>
          <w:rFonts w:asciiTheme="minorHAnsi" w:hAnsiTheme="minorHAnsi" w:cstheme="minorHAnsi"/>
          <w:sz w:val="22"/>
          <w:szCs w:val="22"/>
        </w:rPr>
        <w:t xml:space="preserve">w ramach </w:t>
      </w:r>
      <w:r w:rsidR="00303C0E" w:rsidRPr="00303C0E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303C0E" w:rsidRPr="00303C0E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BE3B60" w:rsidRPr="00303C0E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445A7891" w:rsidR="0040355B" w:rsidRPr="00C61A79" w:rsidRDefault="0040355B" w:rsidP="00C53492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oświadczam, że</w:t>
      </w:r>
      <w:r w:rsidR="00C61A79" w:rsidRPr="00C61A79">
        <w:rPr>
          <w:rFonts w:ascii="Calibri" w:hAnsi="Calibri" w:cs="Calibri"/>
          <w:sz w:val="22"/>
          <w:szCs w:val="22"/>
        </w:rPr>
        <w:t>”</w:t>
      </w:r>
    </w:p>
    <w:p w14:paraId="3AD86B75" w14:textId="23C2A01A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>d</w:t>
      </w:r>
      <w:r w:rsidRPr="00C61A79">
        <w:rPr>
          <w:rFonts w:ascii="Calibri" w:hAnsi="Calibri" w:cs="Calibri"/>
          <w:sz w:val="22"/>
          <w:szCs w:val="22"/>
        </w:rPr>
        <w:t>ysponuję niezbędnym zapleczem technicznym oraz kadrą gwarantującą rzetelne wykonanie zamówienia,</w:t>
      </w:r>
    </w:p>
    <w:p w14:paraId="1B9F4877" w14:textId="77777777" w:rsidR="00C61A79" w:rsidRPr="00C61A79" w:rsidRDefault="00C61A79" w:rsidP="00C61A79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C61A79">
        <w:rPr>
          <w:rFonts w:ascii="Calibri" w:hAnsi="Calibri" w:cs="Calibri"/>
          <w:sz w:val="22"/>
          <w:szCs w:val="22"/>
        </w:rPr>
        <w:t>- znajduję się w sytuacji finansowej i ekonomicznej, zapewniającej prawidłowe wykonanie zamówienia.</w:t>
      </w:r>
    </w:p>
    <w:p w14:paraId="354BE149" w14:textId="77777777" w:rsidR="00865FD5" w:rsidRPr="00865FD5" w:rsidRDefault="00865FD5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E6C2B81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9465589" w14:textId="77777777" w:rsidR="00BE3B60" w:rsidRPr="00865FD5" w:rsidRDefault="00BE3B60" w:rsidP="00C53492">
      <w:pPr>
        <w:tabs>
          <w:tab w:val="left" w:pos="3705"/>
        </w:tabs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424C441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11899C8D" w14:textId="77777777" w:rsidR="0040355B" w:rsidRPr="00865FD5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BE3B60" w:rsidRPr="00865FD5">
        <w:rPr>
          <w:rFonts w:asciiTheme="minorHAnsi" w:hAnsiTheme="minorHAnsi" w:cstheme="minorHAnsi"/>
          <w:i/>
          <w:sz w:val="22"/>
          <w:szCs w:val="22"/>
        </w:rPr>
        <w:t>Oferenta</w:t>
      </w:r>
      <w:r w:rsidRPr="00865FD5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865FD5" w:rsidRDefault="0040355B" w:rsidP="00865FD5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865FD5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7D76D46" w14:textId="4C99A818" w:rsidR="004A790F" w:rsidRPr="00865FD5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865FD5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865FD5" w:rsidSect="00971CAA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7B067" w14:textId="77777777" w:rsidR="00F44749" w:rsidRDefault="00F44749">
      <w:r>
        <w:separator/>
      </w:r>
    </w:p>
  </w:endnote>
  <w:endnote w:type="continuationSeparator" w:id="0">
    <w:p w14:paraId="325400F3" w14:textId="77777777" w:rsidR="00F44749" w:rsidRDefault="00F447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D314EB" w14:textId="77777777" w:rsidR="00F44749" w:rsidRDefault="00F44749">
      <w:r>
        <w:separator/>
      </w:r>
    </w:p>
  </w:footnote>
  <w:footnote w:type="continuationSeparator" w:id="0">
    <w:p w14:paraId="7D0F752A" w14:textId="77777777" w:rsidR="00F44749" w:rsidRDefault="00F447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D4F77"/>
    <w:rsid w:val="001F6231"/>
    <w:rsid w:val="002120C2"/>
    <w:rsid w:val="00212A39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A0ADF"/>
    <w:rsid w:val="002B072D"/>
    <w:rsid w:val="002B08B0"/>
    <w:rsid w:val="002B62AB"/>
    <w:rsid w:val="002D41B7"/>
    <w:rsid w:val="002F3A58"/>
    <w:rsid w:val="002F5EE0"/>
    <w:rsid w:val="002F65C8"/>
    <w:rsid w:val="0030138C"/>
    <w:rsid w:val="00303C0E"/>
    <w:rsid w:val="0030615B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0260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3061"/>
    <w:rsid w:val="005054FE"/>
    <w:rsid w:val="005069BB"/>
    <w:rsid w:val="00510B28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00B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533"/>
    <w:rsid w:val="007A6850"/>
    <w:rsid w:val="007B1815"/>
    <w:rsid w:val="007B2110"/>
    <w:rsid w:val="007C5F6F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71CAA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468F"/>
    <w:rsid w:val="00B40A8D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61A79"/>
    <w:rsid w:val="00C73D23"/>
    <w:rsid w:val="00C81D4D"/>
    <w:rsid w:val="00C82B08"/>
    <w:rsid w:val="00C853ED"/>
    <w:rsid w:val="00C85C44"/>
    <w:rsid w:val="00C85D77"/>
    <w:rsid w:val="00C97C11"/>
    <w:rsid w:val="00CA5EDF"/>
    <w:rsid w:val="00CB0F94"/>
    <w:rsid w:val="00CB4539"/>
    <w:rsid w:val="00CC791F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700D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031F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35061"/>
    <w:rsid w:val="00F400CE"/>
    <w:rsid w:val="00F44749"/>
    <w:rsid w:val="00F5030A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  <w:rsid w:val="00FF4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819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2025-11-06T11:19:00Z</dcterms:created>
  <dcterms:modified xsi:type="dcterms:W3CDTF">2025-11-06T11:19:00Z</dcterms:modified>
</cp:coreProperties>
</file>